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05F249FA" w:rsidR="00A91E5D" w:rsidRDefault="001B2D73" w:rsidP="005837D6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EA68BB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5837D6">
      <w:pPr>
        <w:spacing w:after="0" w:line="360" w:lineRule="auto"/>
        <w:rPr>
          <w:rFonts w:cs="Calibri"/>
          <w:sz w:val="24"/>
        </w:rPr>
      </w:pPr>
    </w:p>
    <w:p w14:paraId="6BE4049B" w14:textId="313D040C" w:rsidR="00C94B94" w:rsidRPr="00116B09" w:rsidRDefault="008569D4" w:rsidP="005837D6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  <w:r w:rsidRPr="00116B09">
        <w:rPr>
          <w:rFonts w:cs="Calibri"/>
          <w:bCs/>
          <w:iCs/>
          <w:sz w:val="24"/>
          <w:szCs w:val="24"/>
        </w:rPr>
        <w:t>Oferta</w:t>
      </w:r>
      <w:r w:rsidR="009238DB" w:rsidRPr="00116B09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116B09">
        <w:rPr>
          <w:rFonts w:cs="Calibri"/>
          <w:sz w:val="24"/>
          <w:szCs w:val="24"/>
        </w:rPr>
        <w:t>na</w:t>
      </w:r>
      <w:r w:rsidR="00A91E5D" w:rsidRPr="00116B09">
        <w:rPr>
          <w:rFonts w:cs="Calibri"/>
          <w:b/>
          <w:bCs/>
          <w:sz w:val="24"/>
          <w:szCs w:val="24"/>
        </w:rPr>
        <w:t xml:space="preserve"> </w:t>
      </w:r>
      <w:r w:rsidR="004C3CF7" w:rsidRPr="00116B09">
        <w:rPr>
          <w:rFonts w:cs="Calibri"/>
          <w:bCs/>
          <w:sz w:val="24"/>
          <w:szCs w:val="24"/>
        </w:rPr>
        <w:t xml:space="preserve">wykonanie zamówienia </w:t>
      </w:r>
      <w:r w:rsidR="009238DB" w:rsidRPr="00116B09">
        <w:rPr>
          <w:rFonts w:cs="Calibri"/>
          <w:bCs/>
          <w:sz w:val="24"/>
          <w:szCs w:val="24"/>
        </w:rPr>
        <w:t>p</w:t>
      </w:r>
      <w:r w:rsidR="004C3CF7" w:rsidRPr="00116B09">
        <w:rPr>
          <w:rFonts w:cs="Calibri"/>
          <w:bCs/>
          <w:sz w:val="24"/>
          <w:szCs w:val="24"/>
        </w:rPr>
        <w:t>od nazwą</w:t>
      </w:r>
      <w:r w:rsidR="009238DB" w:rsidRPr="00116B09">
        <w:rPr>
          <w:rFonts w:cs="Calibri"/>
          <w:bCs/>
          <w:sz w:val="24"/>
          <w:szCs w:val="24"/>
        </w:rPr>
        <w:t xml:space="preserve"> </w:t>
      </w:r>
      <w:bookmarkStart w:id="0" w:name="_Hlk213065006"/>
      <w:r w:rsidR="0090336F" w:rsidRPr="00D00D8E">
        <w:rPr>
          <w:rFonts w:eastAsiaTheme="minorHAnsi" w:cstheme="minorBidi"/>
          <w:b/>
          <w:sz w:val="24"/>
          <w:szCs w:val="24"/>
        </w:rPr>
        <w:t>Dostawa i montaż urządzeń wyposażenia SPA</w:t>
      </w:r>
      <w:bookmarkEnd w:id="0"/>
      <w:r w:rsidR="0090336F" w:rsidRPr="00D00D8E">
        <w:rPr>
          <w:bCs/>
          <w:sz w:val="24"/>
          <w:szCs w:val="24"/>
        </w:rPr>
        <w:t>, udzielanego przez</w:t>
      </w:r>
      <w:r w:rsidR="0090336F">
        <w:rPr>
          <w:b/>
          <w:sz w:val="24"/>
          <w:szCs w:val="24"/>
        </w:rPr>
        <w:t xml:space="preserve"> </w:t>
      </w:r>
      <w:r w:rsidR="0090336F">
        <w:rPr>
          <w:bCs/>
          <w:sz w:val="24"/>
          <w:szCs w:val="24"/>
        </w:rPr>
        <w:t xml:space="preserve">Stanisława Komusińskiego, prowadzącego działalność gospodarczą pod firmą </w:t>
      </w:r>
      <w:r w:rsidR="0090336F" w:rsidRPr="00604162">
        <w:rPr>
          <w:bCs/>
          <w:sz w:val="24"/>
          <w:szCs w:val="24"/>
        </w:rPr>
        <w:t>STANISŁAW KOMUSIŃSKI HOTEL POLONIA</w:t>
      </w:r>
      <w:r w:rsidR="0090336F">
        <w:rPr>
          <w:bCs/>
          <w:sz w:val="24"/>
          <w:szCs w:val="24"/>
        </w:rPr>
        <w:t xml:space="preserve">, z siedzibą pod adresem </w:t>
      </w:r>
      <w:r w:rsidR="0090336F" w:rsidRPr="00C61D6B">
        <w:rPr>
          <w:bCs/>
          <w:sz w:val="24"/>
          <w:szCs w:val="24"/>
        </w:rPr>
        <w:t>ul. Basztowa 25, 31-156 Kraków</w:t>
      </w:r>
      <w:r w:rsidR="0090336F">
        <w:rPr>
          <w:bCs/>
          <w:sz w:val="24"/>
          <w:szCs w:val="24"/>
        </w:rPr>
        <w:t xml:space="preserve">, posiadającego NIP </w:t>
      </w:r>
      <w:r w:rsidR="0090336F" w:rsidRPr="008A3D1F">
        <w:rPr>
          <w:bCs/>
          <w:sz w:val="24"/>
          <w:szCs w:val="24"/>
        </w:rPr>
        <w:t>6760007850</w:t>
      </w:r>
      <w:r w:rsidR="0090336F">
        <w:rPr>
          <w:bCs/>
          <w:sz w:val="24"/>
          <w:szCs w:val="24"/>
        </w:rPr>
        <w:t xml:space="preserve">, REGON </w:t>
      </w:r>
      <w:r w:rsidR="0090336F" w:rsidRPr="00270AF3">
        <w:rPr>
          <w:bCs/>
          <w:sz w:val="24"/>
          <w:szCs w:val="24"/>
        </w:rPr>
        <w:t>350368068</w:t>
      </w:r>
    </w:p>
    <w:p w14:paraId="7734F590" w14:textId="77777777" w:rsidR="005837D6" w:rsidRPr="00780AD9" w:rsidRDefault="005837D6" w:rsidP="005837D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</w:rPr>
      </w:pPr>
    </w:p>
    <w:p w14:paraId="36677FBB" w14:textId="65D3C102" w:rsidR="00A91E5D" w:rsidRPr="00223C3E" w:rsidRDefault="00223C3E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1"/>
    <w:p w14:paraId="48206F15" w14:textId="2D61ECE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5837D6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7973EA5E" w:rsidR="00A91E5D" w:rsidRPr="002D0265" w:rsidRDefault="00055300" w:rsidP="005837D6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42486BBB" w14:textId="7CCE5255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780AD9">
        <w:rPr>
          <w:rFonts w:cs="Calibri"/>
          <w:sz w:val="24"/>
        </w:rPr>
        <w:t xml:space="preserve"> i</w:t>
      </w:r>
      <w:r w:rsidR="004B6242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zobowiązuję się spełnić wszystkie wymag</w:t>
      </w:r>
      <w:r w:rsidR="00780AD9">
        <w:rPr>
          <w:rFonts w:cs="Calibri"/>
          <w:sz w:val="24"/>
        </w:rPr>
        <w:t>ania Zamawiającego wymienione w </w:t>
      </w:r>
      <w:r w:rsidRPr="00780AD9">
        <w:rPr>
          <w:rFonts w:cs="Calibri"/>
          <w:sz w:val="24"/>
        </w:rPr>
        <w:t>zapytaniu i we wszystkich załącznikach do niego</w:t>
      </w:r>
      <w:r w:rsidR="00C04234" w:rsidRPr="00780AD9">
        <w:rPr>
          <w:rFonts w:cs="Calibri"/>
          <w:sz w:val="24"/>
        </w:rPr>
        <w:t>;</w:t>
      </w:r>
    </w:p>
    <w:p w14:paraId="790DED6F" w14:textId="4185D794" w:rsidR="00754244" w:rsidRDefault="004C3CF7" w:rsidP="00535FC5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oferuję</w:t>
      </w:r>
      <w:r w:rsidR="00A91E5D" w:rsidRPr="00780AD9">
        <w:rPr>
          <w:rFonts w:cs="Calibri"/>
          <w:sz w:val="24"/>
        </w:rPr>
        <w:t xml:space="preserve"> wykonanie niniejszego zamówienia</w:t>
      </w:r>
      <w:r w:rsidR="00A31AD6" w:rsidRPr="00780AD9">
        <w:rPr>
          <w:rFonts w:cs="Calibri"/>
          <w:sz w:val="24"/>
        </w:rPr>
        <w:t xml:space="preserve"> </w:t>
      </w:r>
      <w:bookmarkStart w:id="3" w:name="_Hlk191637158"/>
      <w:r w:rsidR="00535FC5">
        <w:rPr>
          <w:rFonts w:cs="Calibri"/>
          <w:sz w:val="24"/>
        </w:rPr>
        <w:t>z</w:t>
      </w:r>
      <w:r w:rsidR="00A91E5D" w:rsidRPr="00535FC5">
        <w:rPr>
          <w:rFonts w:cs="Calibri"/>
          <w:sz w:val="24"/>
        </w:rPr>
        <w:t xml:space="preserve">a cenę </w:t>
      </w:r>
      <w:bookmarkStart w:id="4" w:name="_Hlk536009385"/>
      <w:bookmarkStart w:id="5" w:name="_Hlk178848712"/>
      <w:r w:rsidR="006A6D6D" w:rsidRPr="00535FC5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4"/>
      <w:bookmarkEnd w:id="5"/>
      <w:r w:rsidR="00535FC5">
        <w:rPr>
          <w:rFonts w:cs="Calibri"/>
          <w:sz w:val="24"/>
        </w:rPr>
        <w:t>, w tym za dostawę i montaż:</w:t>
      </w:r>
    </w:p>
    <w:p w14:paraId="56F46C3E" w14:textId="4EF94B15" w:rsidR="00535FC5" w:rsidRDefault="00094578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094578">
        <w:rPr>
          <w:rFonts w:cs="Calibri"/>
          <w:sz w:val="24"/>
        </w:rPr>
        <w:t>sauny suchej wolnostojącej</w:t>
      </w:r>
      <w:r>
        <w:rPr>
          <w:rFonts w:cs="Calibri"/>
          <w:sz w:val="24"/>
        </w:rPr>
        <w:t xml:space="preserve"> - </w:t>
      </w:r>
      <w:r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556FD5E8" w14:textId="5CB33C0C" w:rsidR="00094578" w:rsidRDefault="00C06973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C06973">
        <w:rPr>
          <w:rFonts w:cs="Calibri"/>
          <w:sz w:val="24"/>
        </w:rPr>
        <w:t>łaźni parowej (sauny)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C06973">
        <w:rPr>
          <w:rFonts w:cs="Calibri"/>
          <w:sz w:val="24"/>
        </w:rPr>
        <w:t>;</w:t>
      </w:r>
    </w:p>
    <w:p w14:paraId="4D417642" w14:textId="2276E5EC" w:rsidR="00C06973" w:rsidRDefault="003C19A4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3C19A4">
        <w:rPr>
          <w:rFonts w:cs="Calibri"/>
          <w:sz w:val="24"/>
        </w:rPr>
        <w:t>balii drewnianej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3C19A4">
        <w:rPr>
          <w:rFonts w:cs="Calibri"/>
          <w:sz w:val="24"/>
        </w:rPr>
        <w:t>;</w:t>
      </w:r>
    </w:p>
    <w:p w14:paraId="6C3AC0D3" w14:textId="485FDDBA" w:rsidR="003C19A4" w:rsidRDefault="00A8292A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A8292A">
        <w:rPr>
          <w:rFonts w:cs="Calibri"/>
          <w:sz w:val="24"/>
        </w:rPr>
        <w:t>sześciu leżaków</w:t>
      </w:r>
      <w:r>
        <w:rPr>
          <w:rFonts w:cs="Calibri"/>
          <w:sz w:val="24"/>
        </w:rPr>
        <w:t xml:space="preserve"> - </w:t>
      </w:r>
      <w:bookmarkStart w:id="6" w:name="_Hlk214808547"/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 xml:space="preserve">, w tym jednego leżaka - </w:t>
      </w:r>
      <w:r w:rsidRPr="00A8292A">
        <w:rPr>
          <w:rFonts w:cs="Calibri"/>
          <w:sz w:val="24"/>
        </w:rPr>
        <w:t>……………………………… zł netto (słownie: ……………………………………………..…………………)</w:t>
      </w:r>
      <w:r>
        <w:rPr>
          <w:rFonts w:cs="Calibri"/>
          <w:sz w:val="24"/>
        </w:rPr>
        <w:t>;</w:t>
      </w:r>
    </w:p>
    <w:bookmarkEnd w:id="6"/>
    <w:p w14:paraId="1F6A327D" w14:textId="6BF7476F" w:rsidR="00941D3E" w:rsidRDefault="00D263D2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siedzisk</w:t>
      </w:r>
      <w:r w:rsidR="0083440A"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83440A" w:rsidRPr="0083440A">
        <w:rPr>
          <w:rFonts w:cs="Calibri"/>
          <w:sz w:val="24"/>
        </w:rPr>
        <w:t>;</w:t>
      </w:r>
    </w:p>
    <w:p w14:paraId="6CDB4872" w14:textId="79312BF2" w:rsidR="0083440A" w:rsidRDefault="00230F71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230F71">
        <w:rPr>
          <w:rFonts w:cs="Calibri"/>
          <w:sz w:val="24"/>
        </w:rPr>
        <w:lastRenderedPageBreak/>
        <w:t>wanny wolnostojącej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230F71">
        <w:rPr>
          <w:rFonts w:cs="Calibri"/>
          <w:sz w:val="24"/>
        </w:rPr>
        <w:t>;</w:t>
      </w:r>
    </w:p>
    <w:p w14:paraId="2BD0B61C" w14:textId="7BC6DEB8" w:rsidR="005C41C1" w:rsidRDefault="005C41C1" w:rsidP="005C41C1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5C41C1">
        <w:rPr>
          <w:rFonts w:cs="Calibri"/>
          <w:sz w:val="24"/>
        </w:rPr>
        <w:t>dwóch leżanek do masażu</w:t>
      </w:r>
      <w:r>
        <w:rPr>
          <w:rFonts w:cs="Calibri"/>
          <w:sz w:val="24"/>
        </w:rPr>
        <w:t xml:space="preserve"> - </w:t>
      </w:r>
      <w:bookmarkStart w:id="7" w:name="_Hlk214808646"/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 xml:space="preserve">, w tym jednej leżanki - </w:t>
      </w:r>
      <w:r w:rsidRPr="00A8292A">
        <w:rPr>
          <w:rFonts w:cs="Calibri"/>
          <w:sz w:val="24"/>
        </w:rPr>
        <w:t>……………………………… zł netto (słownie: ……………………………………………..…………………)</w:t>
      </w:r>
      <w:r>
        <w:rPr>
          <w:rFonts w:cs="Calibri"/>
          <w:sz w:val="24"/>
        </w:rPr>
        <w:t>;</w:t>
      </w:r>
      <w:bookmarkEnd w:id="7"/>
    </w:p>
    <w:p w14:paraId="47AD7BF9" w14:textId="5A80CAC7" w:rsidR="00230F71" w:rsidRPr="003956B1" w:rsidRDefault="003D564D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 xml:space="preserve">zestawu szafek </w:t>
      </w:r>
      <w:r w:rsidR="005C5319">
        <w:rPr>
          <w:rFonts w:cstheme="minorHAnsi"/>
          <w:sz w:val="24"/>
          <w:szCs w:val="24"/>
        </w:rPr>
        <w:t xml:space="preserve">do przebieralni </w:t>
      </w:r>
      <w:r w:rsidR="003956B1">
        <w:rPr>
          <w:rFonts w:cstheme="minorHAnsi"/>
          <w:sz w:val="24"/>
          <w:szCs w:val="24"/>
        </w:rPr>
        <w:t xml:space="preserve">- </w:t>
      </w:r>
      <w:r w:rsidR="00094578" w:rsidRPr="00094578">
        <w:rPr>
          <w:rFonts w:cstheme="minorHAnsi"/>
          <w:sz w:val="24"/>
          <w:szCs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3956B1" w:rsidRPr="003956B1">
        <w:rPr>
          <w:rFonts w:cstheme="minorHAnsi"/>
          <w:sz w:val="24"/>
          <w:szCs w:val="24"/>
        </w:rPr>
        <w:t>;</w:t>
      </w:r>
    </w:p>
    <w:p w14:paraId="4F3FF872" w14:textId="6F7FF9CD" w:rsidR="003956B1" w:rsidRDefault="004A1FE6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4A1FE6">
        <w:rPr>
          <w:rFonts w:cs="Calibri"/>
          <w:sz w:val="24"/>
        </w:rPr>
        <w:t>tężni solankowej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4A1FE6">
        <w:rPr>
          <w:rFonts w:cs="Calibri"/>
          <w:sz w:val="24"/>
        </w:rPr>
        <w:t>;</w:t>
      </w:r>
    </w:p>
    <w:p w14:paraId="64811541" w14:textId="2450A34A" w:rsidR="004A1FE6" w:rsidRDefault="006854FB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6854FB">
        <w:rPr>
          <w:rFonts w:cs="Calibri"/>
          <w:sz w:val="24"/>
        </w:rPr>
        <w:t>wiadra bosmana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6854FB">
        <w:rPr>
          <w:rFonts w:cs="Calibri"/>
          <w:sz w:val="24"/>
        </w:rPr>
        <w:t>;</w:t>
      </w:r>
    </w:p>
    <w:p w14:paraId="5ADF3F9C" w14:textId="7F7414BD" w:rsidR="006854FB" w:rsidRDefault="00D562C1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D562C1">
        <w:rPr>
          <w:rFonts w:cs="Calibri"/>
          <w:sz w:val="24"/>
        </w:rPr>
        <w:t>czterech prysznicy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 xml:space="preserve">, w tym jednego prysznica - </w:t>
      </w:r>
      <w:r w:rsidRPr="00A8292A">
        <w:rPr>
          <w:rFonts w:cs="Calibri"/>
          <w:sz w:val="24"/>
        </w:rPr>
        <w:t>……………………………… zł netto (słownie: ……………………………………………..…………………)</w:t>
      </w:r>
      <w:r>
        <w:rPr>
          <w:rFonts w:cs="Calibri"/>
          <w:sz w:val="24"/>
        </w:rPr>
        <w:t>;</w:t>
      </w:r>
    </w:p>
    <w:p w14:paraId="49C36ACC" w14:textId="48D82218" w:rsidR="00D562C1" w:rsidRPr="00535FC5" w:rsidRDefault="00267A57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267A57">
        <w:rPr>
          <w:rFonts w:cs="Calibri"/>
          <w:sz w:val="24"/>
        </w:rPr>
        <w:lastRenderedPageBreak/>
        <w:t>wanny z prysznicem</w:t>
      </w:r>
      <w:r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267A57">
        <w:rPr>
          <w:rFonts w:cs="Calibri"/>
          <w:sz w:val="24"/>
        </w:rPr>
        <w:t>;</w:t>
      </w:r>
    </w:p>
    <w:bookmarkEnd w:id="3"/>
    <w:p w14:paraId="74E95F89" w14:textId="0FF27115" w:rsidR="002A54C1" w:rsidRPr="00C9686D" w:rsidRDefault="002A54C1" w:rsidP="00C9686D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oferuję okres gwarancji</w:t>
      </w:r>
      <w:r w:rsidR="00C9686D">
        <w:rPr>
          <w:rFonts w:cs="Calibri"/>
          <w:sz w:val="24"/>
        </w:rPr>
        <w:t xml:space="preserve">, wynoszący </w:t>
      </w:r>
      <w:r w:rsidR="0058117F">
        <w:rPr>
          <w:rFonts w:cs="Calibri"/>
          <w:sz w:val="24"/>
        </w:rPr>
        <w:t xml:space="preserve">……… </w:t>
      </w:r>
      <w:r w:rsidR="00B10037">
        <w:rPr>
          <w:rFonts w:cs="Calibri"/>
          <w:sz w:val="24"/>
        </w:rPr>
        <w:t>miesiące</w:t>
      </w:r>
      <w:r w:rsidR="0058117F">
        <w:rPr>
          <w:rFonts w:cs="Calibri"/>
          <w:sz w:val="24"/>
        </w:rPr>
        <w:t>/</w:t>
      </w:r>
      <w:r w:rsidR="00B10037">
        <w:rPr>
          <w:rFonts w:cs="Calibri"/>
          <w:sz w:val="24"/>
        </w:rPr>
        <w:t>miesięcy</w:t>
      </w:r>
      <w:r w:rsidR="000701D8">
        <w:rPr>
          <w:rStyle w:val="Odwoanieprzypisudolnego"/>
          <w:rFonts w:cs="Calibri"/>
          <w:sz w:val="24"/>
        </w:rPr>
        <w:footnoteReference w:id="6"/>
      </w:r>
      <w:r w:rsidR="0058117F">
        <w:rPr>
          <w:rFonts w:cs="Calibri"/>
          <w:sz w:val="24"/>
        </w:rPr>
        <w:t>;</w:t>
      </w:r>
    </w:p>
    <w:p w14:paraId="6226F419" w14:textId="74E2F9E9" w:rsidR="00696E27" w:rsidRPr="003839C3" w:rsidRDefault="003B46D4" w:rsidP="003839C3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oferuję czas reakcji serwis</w:t>
      </w:r>
      <w:r w:rsidR="003839C3">
        <w:rPr>
          <w:rFonts w:cs="Calibri"/>
          <w:sz w:val="24"/>
        </w:rPr>
        <w:t>owej</w:t>
      </w:r>
      <w:bookmarkStart w:id="8" w:name="_Hlk191637616"/>
      <w:r w:rsidR="003839C3">
        <w:rPr>
          <w:rFonts w:cs="Calibri"/>
          <w:sz w:val="24"/>
        </w:rPr>
        <w:t xml:space="preserve">, wynoszący </w:t>
      </w:r>
      <w:r w:rsidR="00F15625">
        <w:rPr>
          <w:rFonts w:cs="Calibri"/>
          <w:sz w:val="24"/>
        </w:rPr>
        <w:t xml:space="preserve">…………………….. </w:t>
      </w:r>
      <w:r w:rsidR="00696E27" w:rsidRPr="003839C3">
        <w:rPr>
          <w:rFonts w:cs="Calibri"/>
          <w:sz w:val="24"/>
        </w:rPr>
        <w:t>godzin</w:t>
      </w:r>
      <w:r w:rsidR="00E22DB0">
        <w:rPr>
          <w:rFonts w:cs="Calibri"/>
          <w:sz w:val="24"/>
        </w:rPr>
        <w:t>y</w:t>
      </w:r>
      <w:r w:rsidR="00FF15A1">
        <w:rPr>
          <w:rFonts w:cs="Calibri"/>
          <w:sz w:val="24"/>
        </w:rPr>
        <w:t>/godzin</w:t>
      </w:r>
      <w:r w:rsidR="00664BA8" w:rsidRPr="003839C3">
        <w:rPr>
          <w:rFonts w:cs="Calibri"/>
          <w:sz w:val="24"/>
        </w:rPr>
        <w:t>;</w:t>
      </w:r>
      <w:r w:rsidR="00664BA8">
        <w:rPr>
          <w:rStyle w:val="Odwoanieprzypisudolnego"/>
          <w:rFonts w:cs="Calibri"/>
          <w:sz w:val="24"/>
        </w:rPr>
        <w:footnoteReference w:id="7"/>
      </w:r>
    </w:p>
    <w:bookmarkEnd w:id="8"/>
    <w:p w14:paraId="0EE721E7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uważam  się  za  związan</w:t>
      </w:r>
      <w:r w:rsidR="00055300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  niniejszą  ofertą  na  czas  wskazany w zapytaniu ofertowym, tj. 30 dni od </w:t>
      </w:r>
      <w:r w:rsidR="00BE6683" w:rsidRPr="00780AD9">
        <w:rPr>
          <w:rFonts w:cs="Calibri"/>
          <w:sz w:val="24"/>
        </w:rPr>
        <w:t>upływu terminu</w:t>
      </w:r>
      <w:r w:rsidRPr="00780AD9">
        <w:rPr>
          <w:rFonts w:cs="Calibri"/>
          <w:sz w:val="24"/>
        </w:rPr>
        <w:t xml:space="preserve"> składania ofert</w:t>
      </w:r>
      <w:r w:rsidR="00C04234" w:rsidRPr="00780AD9">
        <w:rPr>
          <w:rFonts w:cs="Calibri"/>
          <w:sz w:val="24"/>
        </w:rPr>
        <w:t>;</w:t>
      </w:r>
    </w:p>
    <w:p w14:paraId="7229D884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zobowiązuj</w:t>
      </w:r>
      <w:r w:rsidR="00C04234" w:rsidRPr="00780AD9">
        <w:rPr>
          <w:rFonts w:cs="Calibri"/>
          <w:sz w:val="24"/>
        </w:rPr>
        <w:t>ę</w:t>
      </w:r>
      <w:r w:rsidRPr="00780AD9">
        <w:rPr>
          <w:rFonts w:cs="Calibri"/>
          <w:sz w:val="24"/>
        </w:rPr>
        <w:t xml:space="preserve"> się zawrzeć umowę w miejscu i terminie</w:t>
      </w:r>
      <w:r w:rsidR="003145BD" w:rsidRPr="00780AD9">
        <w:rPr>
          <w:rFonts w:cs="Calibri"/>
          <w:sz w:val="24"/>
        </w:rPr>
        <w:t xml:space="preserve">, </w:t>
      </w:r>
      <w:r w:rsidRPr="00780AD9">
        <w:rPr>
          <w:rFonts w:cs="Calibri"/>
          <w:sz w:val="24"/>
        </w:rPr>
        <w:t>jakie zostaną wskazane przez Zamawiającego</w:t>
      </w:r>
      <w:r w:rsidR="00C04234" w:rsidRPr="00780AD9">
        <w:rPr>
          <w:rFonts w:cs="Calibri"/>
          <w:sz w:val="24"/>
        </w:rPr>
        <w:t>;</w:t>
      </w:r>
    </w:p>
    <w:p w14:paraId="45F65EE1" w14:textId="4A643C2F" w:rsidR="00B719F8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780AD9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8"/>
      </w:r>
      <w:r w:rsidR="008737EA" w:rsidRPr="00780AD9">
        <w:rPr>
          <w:rFonts w:cs="Calibri"/>
          <w:sz w:val="24"/>
        </w:rPr>
        <w:t xml:space="preserve"> </w:t>
      </w:r>
    </w:p>
    <w:p w14:paraId="5199411D" w14:textId="549C39AF" w:rsidR="0075405D" w:rsidRDefault="0075405D" w:rsidP="005837D6">
      <w:pPr>
        <w:pStyle w:val="Akapitzlist"/>
        <w:numPr>
          <w:ilvl w:val="0"/>
          <w:numId w:val="2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</w:t>
      </w:r>
      <w:r w:rsidR="00780AD9">
        <w:rPr>
          <w:rFonts w:cs="Calibri"/>
          <w:sz w:val="24"/>
        </w:rPr>
        <w:t>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5EDC018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nie zamierzam powierz</w:t>
      </w:r>
      <w:r w:rsidR="0075405D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ć </w:t>
      </w:r>
      <w:r w:rsidR="004C3CF7" w:rsidRPr="00780AD9">
        <w:rPr>
          <w:rFonts w:cs="Calibri"/>
          <w:sz w:val="24"/>
        </w:rPr>
        <w:t>wykonania</w:t>
      </w:r>
      <w:r w:rsidRPr="00780AD9">
        <w:rPr>
          <w:rFonts w:cs="Calibri"/>
          <w:sz w:val="24"/>
        </w:rPr>
        <w:t xml:space="preserve"> żadnej części niniejszego zamówienia </w:t>
      </w:r>
      <w:r w:rsidRPr="00780AD9">
        <w:rPr>
          <w:rFonts w:cs="Calibri"/>
          <w:sz w:val="24"/>
        </w:rPr>
        <w:tab/>
        <w:t>podwykonawcom/następujące części niniejszego zamówienia zamierzam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powierzyć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9"/>
      </w:r>
      <w:r w:rsidRPr="00780AD9">
        <w:rPr>
          <w:rFonts w:cs="Calibri"/>
          <w:sz w:val="24"/>
        </w:rPr>
        <w:t>:</w:t>
      </w:r>
    </w:p>
    <w:p w14:paraId="08ED7066" w14:textId="35894861" w:rsidR="00A91E5D" w:rsidRPr="00C04234" w:rsidRDefault="00CF7FA7" w:rsidP="005837D6">
      <w:pPr>
        <w:pStyle w:val="Akapitzlist"/>
        <w:numPr>
          <w:ilvl w:val="0"/>
          <w:numId w:val="3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10"/>
      </w:r>
    </w:p>
    <w:p w14:paraId="17FDB8BF" w14:textId="4D0100A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11"/>
      </w:r>
      <w:r w:rsidRPr="00780AD9">
        <w:rPr>
          <w:rFonts w:cs="Calibri"/>
          <w:sz w:val="24"/>
        </w:rPr>
        <w:t>wobec osób fizycznych, od których dane osobowe bezpośrednio lub pośrednio pozyskałem w celu ubiegania się o udzi</w:t>
      </w:r>
      <w:r w:rsidR="00780AD9">
        <w:rPr>
          <w:rFonts w:cs="Calibri"/>
          <w:sz w:val="24"/>
        </w:rPr>
        <w:t>elenie zamówienia publicznego w </w:t>
      </w:r>
      <w:r w:rsidRPr="00780AD9">
        <w:rPr>
          <w:rFonts w:cs="Calibri"/>
          <w:sz w:val="24"/>
        </w:rPr>
        <w:t>niniejszym postępowaniu.</w:t>
      </w:r>
    </w:p>
    <w:p w14:paraId="3BA832FE" w14:textId="77777777" w:rsidR="00635AC3" w:rsidRPr="002D0265" w:rsidRDefault="00635AC3" w:rsidP="005837D6">
      <w:pPr>
        <w:spacing w:after="0" w:line="360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B48FE" w14:textId="77777777" w:rsidR="009436BB" w:rsidRDefault="009436BB" w:rsidP="004F60AA">
      <w:pPr>
        <w:spacing w:after="0" w:line="240" w:lineRule="auto"/>
      </w:pPr>
      <w:r>
        <w:separator/>
      </w:r>
    </w:p>
  </w:endnote>
  <w:endnote w:type="continuationSeparator" w:id="0">
    <w:p w14:paraId="4C8C8378" w14:textId="77777777" w:rsidR="009436BB" w:rsidRDefault="009436BB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927A" w14:textId="77777777" w:rsidR="009436BB" w:rsidRDefault="009436BB" w:rsidP="004F60AA">
      <w:pPr>
        <w:spacing w:after="0" w:line="240" w:lineRule="auto"/>
      </w:pPr>
      <w:r>
        <w:separator/>
      </w:r>
    </w:p>
  </w:footnote>
  <w:footnote w:type="continuationSeparator" w:id="0">
    <w:p w14:paraId="254A0445" w14:textId="77777777" w:rsidR="009436BB" w:rsidRDefault="009436BB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89F7D6B" w14:textId="42922B84" w:rsidR="000701D8" w:rsidRPr="000701D8" w:rsidRDefault="000701D8">
      <w:pPr>
        <w:pStyle w:val="Tekstprzypisudolnego"/>
        <w:rPr>
          <w:rFonts w:asciiTheme="minorHAnsi" w:hAnsiTheme="minorHAnsi" w:cstheme="minorHAnsi"/>
        </w:rPr>
      </w:pPr>
      <w:r w:rsidRPr="000701D8">
        <w:rPr>
          <w:rStyle w:val="Odwoanieprzypisudolnego"/>
          <w:rFonts w:asciiTheme="minorHAnsi" w:hAnsiTheme="minorHAnsi" w:cstheme="minorHAnsi"/>
        </w:rPr>
        <w:footnoteRef/>
      </w:r>
      <w:r w:rsidRPr="000701D8">
        <w:rPr>
          <w:rFonts w:asciiTheme="minorHAnsi" w:hAnsiTheme="minorHAnsi" w:cstheme="minorHAnsi"/>
        </w:rPr>
        <w:t xml:space="preserve"> Jw. </w:t>
      </w:r>
    </w:p>
  </w:footnote>
  <w:footnote w:id="7">
    <w:p w14:paraId="59BB9EA0" w14:textId="305FE9CE" w:rsidR="00664BA8" w:rsidRPr="00780AD9" w:rsidRDefault="00664BA8">
      <w:pPr>
        <w:pStyle w:val="Tekstprzypisudolnego"/>
        <w:rPr>
          <w:rFonts w:ascii="Calibri" w:hAnsi="Calibri" w:cs="Calibri"/>
        </w:rPr>
      </w:pPr>
      <w:r w:rsidRPr="00780AD9">
        <w:rPr>
          <w:rStyle w:val="Odwoanieprzypisudolnego"/>
          <w:rFonts w:ascii="Calibri" w:hAnsi="Calibri" w:cs="Calibri"/>
        </w:rPr>
        <w:footnoteRef/>
      </w:r>
      <w:r w:rsidRPr="00780AD9">
        <w:rPr>
          <w:rFonts w:ascii="Calibri" w:hAnsi="Calibri" w:cs="Calibri"/>
        </w:rPr>
        <w:t xml:space="preserve"> Jw. </w:t>
      </w:r>
    </w:p>
  </w:footnote>
  <w:footnote w:id="8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9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10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11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7E611A" w:rsidRDefault="004F60AA" w:rsidP="007E611A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7E611A" w:rsidRDefault="008569D4" w:rsidP="007E611A">
    <w:pPr>
      <w:pStyle w:val="Nagwek"/>
      <w:spacing w:line="360" w:lineRule="auto"/>
      <w:rPr>
        <w:i/>
        <w:iCs/>
        <w:sz w:val="20"/>
        <w:szCs w:val="20"/>
      </w:rPr>
    </w:pPr>
    <w:r w:rsidRPr="007E611A">
      <w:rPr>
        <w:i/>
        <w:iCs/>
        <w:sz w:val="20"/>
        <w:szCs w:val="20"/>
      </w:rPr>
      <w:t xml:space="preserve">Zamówienie dofinansowane </w:t>
    </w:r>
    <w:bookmarkStart w:id="9" w:name="_Hlk178678049"/>
    <w:bookmarkStart w:id="10" w:name="_Hlk178678050"/>
    <w:bookmarkStart w:id="11" w:name="_Hlk178678052"/>
    <w:bookmarkStart w:id="12" w:name="_Hlk178678053"/>
    <w:r w:rsidRPr="007E61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E647A7B"/>
    <w:multiLevelType w:val="hybridMultilevel"/>
    <w:tmpl w:val="2348E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7702E5"/>
    <w:multiLevelType w:val="hybridMultilevel"/>
    <w:tmpl w:val="8AE6F9C0"/>
    <w:lvl w:ilvl="0" w:tplc="97B693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B52598"/>
    <w:multiLevelType w:val="hybridMultilevel"/>
    <w:tmpl w:val="B16C07A6"/>
    <w:lvl w:ilvl="0" w:tplc="367476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586347D"/>
    <w:multiLevelType w:val="hybridMultilevel"/>
    <w:tmpl w:val="EFECDCD0"/>
    <w:lvl w:ilvl="0" w:tplc="22660E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1F58E4"/>
    <w:multiLevelType w:val="hybridMultilevel"/>
    <w:tmpl w:val="D9CACB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148BC"/>
    <w:multiLevelType w:val="hybridMultilevel"/>
    <w:tmpl w:val="0FA6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094317">
    <w:abstractNumId w:val="38"/>
  </w:num>
  <w:num w:numId="2" w16cid:durableId="993265858">
    <w:abstractNumId w:val="31"/>
  </w:num>
  <w:num w:numId="3" w16cid:durableId="1990137460">
    <w:abstractNumId w:val="30"/>
  </w:num>
  <w:num w:numId="4" w16cid:durableId="1599868310">
    <w:abstractNumId w:val="33"/>
  </w:num>
  <w:num w:numId="5" w16cid:durableId="763843219">
    <w:abstractNumId w:val="36"/>
  </w:num>
  <w:num w:numId="6" w16cid:durableId="994796463">
    <w:abstractNumId w:val="35"/>
  </w:num>
  <w:num w:numId="7" w16cid:durableId="2092382815">
    <w:abstractNumId w:val="32"/>
  </w:num>
  <w:num w:numId="8" w16cid:durableId="115687074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45144"/>
    <w:rsid w:val="00055300"/>
    <w:rsid w:val="0006677D"/>
    <w:rsid w:val="000700CB"/>
    <w:rsid w:val="000701D8"/>
    <w:rsid w:val="00094578"/>
    <w:rsid w:val="000A71F9"/>
    <w:rsid w:val="000C69FA"/>
    <w:rsid w:val="000E557E"/>
    <w:rsid w:val="00104315"/>
    <w:rsid w:val="00116B09"/>
    <w:rsid w:val="00117840"/>
    <w:rsid w:val="0012036E"/>
    <w:rsid w:val="00121CB7"/>
    <w:rsid w:val="001318CF"/>
    <w:rsid w:val="001357F0"/>
    <w:rsid w:val="00144094"/>
    <w:rsid w:val="0014586E"/>
    <w:rsid w:val="00160978"/>
    <w:rsid w:val="00167E5F"/>
    <w:rsid w:val="00170AD6"/>
    <w:rsid w:val="00175D6C"/>
    <w:rsid w:val="00177E50"/>
    <w:rsid w:val="00192CA7"/>
    <w:rsid w:val="001B2D73"/>
    <w:rsid w:val="001C5C7A"/>
    <w:rsid w:val="001D7B49"/>
    <w:rsid w:val="001E5423"/>
    <w:rsid w:val="001F42EF"/>
    <w:rsid w:val="00223C3E"/>
    <w:rsid w:val="00230F71"/>
    <w:rsid w:val="00236884"/>
    <w:rsid w:val="0024367A"/>
    <w:rsid w:val="00251E68"/>
    <w:rsid w:val="0025257C"/>
    <w:rsid w:val="0026496E"/>
    <w:rsid w:val="00267A57"/>
    <w:rsid w:val="00283609"/>
    <w:rsid w:val="00295F88"/>
    <w:rsid w:val="0029729A"/>
    <w:rsid w:val="002A31AB"/>
    <w:rsid w:val="002A54C1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301DC4"/>
    <w:rsid w:val="00314257"/>
    <w:rsid w:val="003145BD"/>
    <w:rsid w:val="003233BD"/>
    <w:rsid w:val="00350096"/>
    <w:rsid w:val="00350FDC"/>
    <w:rsid w:val="00365B98"/>
    <w:rsid w:val="00366EF4"/>
    <w:rsid w:val="00372B8F"/>
    <w:rsid w:val="0038100F"/>
    <w:rsid w:val="003839C3"/>
    <w:rsid w:val="00390FD3"/>
    <w:rsid w:val="003956B1"/>
    <w:rsid w:val="003B32C0"/>
    <w:rsid w:val="003B46D4"/>
    <w:rsid w:val="003B6D92"/>
    <w:rsid w:val="003C19A4"/>
    <w:rsid w:val="003D1338"/>
    <w:rsid w:val="003D3D98"/>
    <w:rsid w:val="003D564D"/>
    <w:rsid w:val="003E0AE8"/>
    <w:rsid w:val="003E26BB"/>
    <w:rsid w:val="003E43AF"/>
    <w:rsid w:val="003E56A8"/>
    <w:rsid w:val="003F794C"/>
    <w:rsid w:val="003F7DD2"/>
    <w:rsid w:val="00412C77"/>
    <w:rsid w:val="004150D1"/>
    <w:rsid w:val="004467F7"/>
    <w:rsid w:val="00451D3D"/>
    <w:rsid w:val="004628E6"/>
    <w:rsid w:val="0048366E"/>
    <w:rsid w:val="004A1FE6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7C99"/>
    <w:rsid w:val="00510C5C"/>
    <w:rsid w:val="005354DC"/>
    <w:rsid w:val="00535FC5"/>
    <w:rsid w:val="0055030F"/>
    <w:rsid w:val="005521AE"/>
    <w:rsid w:val="0058117F"/>
    <w:rsid w:val="005837D6"/>
    <w:rsid w:val="005856C9"/>
    <w:rsid w:val="005A5DF3"/>
    <w:rsid w:val="005B45EF"/>
    <w:rsid w:val="005B75F8"/>
    <w:rsid w:val="005C3B7D"/>
    <w:rsid w:val="005C41C1"/>
    <w:rsid w:val="005C5319"/>
    <w:rsid w:val="005F57E0"/>
    <w:rsid w:val="006136E9"/>
    <w:rsid w:val="00622F03"/>
    <w:rsid w:val="00626955"/>
    <w:rsid w:val="006337DF"/>
    <w:rsid w:val="00635AC3"/>
    <w:rsid w:val="006501DA"/>
    <w:rsid w:val="006605D3"/>
    <w:rsid w:val="00660802"/>
    <w:rsid w:val="00664BA8"/>
    <w:rsid w:val="00665634"/>
    <w:rsid w:val="006845C0"/>
    <w:rsid w:val="006854FB"/>
    <w:rsid w:val="0068634C"/>
    <w:rsid w:val="00692B4E"/>
    <w:rsid w:val="00693AFC"/>
    <w:rsid w:val="00696E27"/>
    <w:rsid w:val="006A6D6D"/>
    <w:rsid w:val="006D27E6"/>
    <w:rsid w:val="006E3A9E"/>
    <w:rsid w:val="007035AB"/>
    <w:rsid w:val="00712527"/>
    <w:rsid w:val="00715CA0"/>
    <w:rsid w:val="00720E62"/>
    <w:rsid w:val="0072129D"/>
    <w:rsid w:val="00737315"/>
    <w:rsid w:val="00753D14"/>
    <w:rsid w:val="0075405D"/>
    <w:rsid w:val="00754244"/>
    <w:rsid w:val="00780AD9"/>
    <w:rsid w:val="00780F39"/>
    <w:rsid w:val="007C2D35"/>
    <w:rsid w:val="007E611A"/>
    <w:rsid w:val="008156C9"/>
    <w:rsid w:val="00817253"/>
    <w:rsid w:val="0082184F"/>
    <w:rsid w:val="00827BBC"/>
    <w:rsid w:val="008302F8"/>
    <w:rsid w:val="0083440A"/>
    <w:rsid w:val="008431E4"/>
    <w:rsid w:val="008518BA"/>
    <w:rsid w:val="008569D4"/>
    <w:rsid w:val="0086771E"/>
    <w:rsid w:val="008708EB"/>
    <w:rsid w:val="00872CA4"/>
    <w:rsid w:val="008730A4"/>
    <w:rsid w:val="008737EA"/>
    <w:rsid w:val="008930C6"/>
    <w:rsid w:val="008959A3"/>
    <w:rsid w:val="00897C3C"/>
    <w:rsid w:val="0090336F"/>
    <w:rsid w:val="00904BBE"/>
    <w:rsid w:val="009138C5"/>
    <w:rsid w:val="009238DB"/>
    <w:rsid w:val="0092414C"/>
    <w:rsid w:val="00931E44"/>
    <w:rsid w:val="00941D3E"/>
    <w:rsid w:val="009436BB"/>
    <w:rsid w:val="00945EE4"/>
    <w:rsid w:val="00956835"/>
    <w:rsid w:val="0097553E"/>
    <w:rsid w:val="00975EB3"/>
    <w:rsid w:val="009804B6"/>
    <w:rsid w:val="00980B13"/>
    <w:rsid w:val="0098296F"/>
    <w:rsid w:val="00991623"/>
    <w:rsid w:val="009938D8"/>
    <w:rsid w:val="009B1998"/>
    <w:rsid w:val="009C0202"/>
    <w:rsid w:val="00A31AD6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8292A"/>
    <w:rsid w:val="00A9075D"/>
    <w:rsid w:val="00A91E5D"/>
    <w:rsid w:val="00AA59EA"/>
    <w:rsid w:val="00AB1517"/>
    <w:rsid w:val="00B05643"/>
    <w:rsid w:val="00B10037"/>
    <w:rsid w:val="00B1252F"/>
    <w:rsid w:val="00B12C18"/>
    <w:rsid w:val="00B21A89"/>
    <w:rsid w:val="00B27A0A"/>
    <w:rsid w:val="00B57A45"/>
    <w:rsid w:val="00B6558C"/>
    <w:rsid w:val="00B7043A"/>
    <w:rsid w:val="00B70C72"/>
    <w:rsid w:val="00B719F8"/>
    <w:rsid w:val="00B73807"/>
    <w:rsid w:val="00B76788"/>
    <w:rsid w:val="00B909AC"/>
    <w:rsid w:val="00B92E91"/>
    <w:rsid w:val="00B955BA"/>
    <w:rsid w:val="00BE3F0E"/>
    <w:rsid w:val="00BE6683"/>
    <w:rsid w:val="00BF6788"/>
    <w:rsid w:val="00C006C3"/>
    <w:rsid w:val="00C0303E"/>
    <w:rsid w:val="00C038A2"/>
    <w:rsid w:val="00C04234"/>
    <w:rsid w:val="00C06973"/>
    <w:rsid w:val="00C07CAC"/>
    <w:rsid w:val="00C124DB"/>
    <w:rsid w:val="00C13150"/>
    <w:rsid w:val="00C529A3"/>
    <w:rsid w:val="00C83DFD"/>
    <w:rsid w:val="00C94B94"/>
    <w:rsid w:val="00C9686D"/>
    <w:rsid w:val="00CA17DA"/>
    <w:rsid w:val="00CA3C17"/>
    <w:rsid w:val="00CC1BCE"/>
    <w:rsid w:val="00CF7FA7"/>
    <w:rsid w:val="00D107F0"/>
    <w:rsid w:val="00D23596"/>
    <w:rsid w:val="00D263D2"/>
    <w:rsid w:val="00D27799"/>
    <w:rsid w:val="00D3549A"/>
    <w:rsid w:val="00D35D97"/>
    <w:rsid w:val="00D361D1"/>
    <w:rsid w:val="00D36584"/>
    <w:rsid w:val="00D419E7"/>
    <w:rsid w:val="00D50807"/>
    <w:rsid w:val="00D562C1"/>
    <w:rsid w:val="00D63D21"/>
    <w:rsid w:val="00D72842"/>
    <w:rsid w:val="00DE39D0"/>
    <w:rsid w:val="00DF2D37"/>
    <w:rsid w:val="00DF3CD2"/>
    <w:rsid w:val="00E143E9"/>
    <w:rsid w:val="00E16D82"/>
    <w:rsid w:val="00E22DB0"/>
    <w:rsid w:val="00E30BAF"/>
    <w:rsid w:val="00E31C64"/>
    <w:rsid w:val="00E371D7"/>
    <w:rsid w:val="00E41181"/>
    <w:rsid w:val="00E55161"/>
    <w:rsid w:val="00E8029F"/>
    <w:rsid w:val="00E80529"/>
    <w:rsid w:val="00E935FA"/>
    <w:rsid w:val="00EA68BB"/>
    <w:rsid w:val="00EC0296"/>
    <w:rsid w:val="00EC6CB7"/>
    <w:rsid w:val="00EE5AB2"/>
    <w:rsid w:val="00EF779C"/>
    <w:rsid w:val="00F15625"/>
    <w:rsid w:val="00F46F05"/>
    <w:rsid w:val="00F55476"/>
    <w:rsid w:val="00F57F9B"/>
    <w:rsid w:val="00F658D9"/>
    <w:rsid w:val="00F72BB9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E7780"/>
    <w:rsid w:val="00FF15A1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9F9A2-908C-4066-9478-646B86E7E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489BD-222E-49DE-AA2C-77AB874C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910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70</cp:revision>
  <dcterms:created xsi:type="dcterms:W3CDTF">2024-12-06T12:57:00Z</dcterms:created>
  <dcterms:modified xsi:type="dcterms:W3CDTF">2025-11-27T12:11:00Z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